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w:t>
      </w:r>
      <w:r w:rsidRPr="000C7059">
        <w:rPr>
          <w:color w:val="0000FF"/>
          <w:sz w:val="22"/>
          <w:szCs w:val="22"/>
        </w:rPr>
        <w:t xml:space="preserve">выполнить </w:t>
      </w:r>
      <w:r w:rsidR="00C52ED1" w:rsidRPr="000C7059">
        <w:rPr>
          <w:color w:val="0000FF"/>
          <w:sz w:val="22"/>
          <w:szCs w:val="22"/>
        </w:rPr>
        <w:t xml:space="preserve">    </w:t>
      </w:r>
      <w:r w:rsidR="000C7059">
        <w:rPr>
          <w:color w:val="0000FF"/>
          <w:sz w:val="22"/>
          <w:szCs w:val="22"/>
        </w:rPr>
        <w:t>инженерно-геологические изыскания</w:t>
      </w:r>
      <w:r w:rsidR="000C7059" w:rsidRPr="000C7059">
        <w:rPr>
          <w:color w:val="0000FF"/>
          <w:sz w:val="22"/>
          <w:szCs w:val="22"/>
        </w:rPr>
        <w:t xml:space="preserve"> по объекту  </w:t>
      </w:r>
      <w:r w:rsidR="00CB1440" w:rsidRPr="00CB1440">
        <w:rPr>
          <w:color w:val="0000FF"/>
          <w:sz w:val="22"/>
          <w:szCs w:val="22"/>
        </w:rPr>
        <w:t>«VIII коллектор, кадастровый номер 38:36:000000:5380. Участок трубопроводов тепло-сети Октябрьского района г. Иркутска. Тепловые сети 8 коллектора от ТК-39Д э/к «Байкальская» до ТК-52Д в микрорайоне Солнечный. Инв. №ИЭ22130513 Реконструкция. Участок тепловой сети 8 коллектора от ТК-39Д до Т.1»</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 xml:space="preserve">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w:t>
      </w:r>
      <w:r w:rsidRPr="00D31126">
        <w:rPr>
          <w:rFonts w:eastAsia="Calibri"/>
          <w:bCs/>
          <w:color w:val="0000FF"/>
          <w:sz w:val="22"/>
          <w:szCs w:val="22"/>
          <w:lang w:eastAsia="en-US"/>
        </w:rPr>
        <w:lastRenderedPageBreak/>
        <w:t>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lastRenderedPageBreak/>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183C29">
        <w:rPr>
          <w:color w:val="0000FF"/>
          <w:sz w:val="22"/>
          <w:szCs w:val="22"/>
        </w:rPr>
        <w:t>24 месяца</w:t>
      </w:r>
      <w:bookmarkStart w:id="9" w:name="_GoBack"/>
      <w:bookmarkEnd w:id="9"/>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 xml:space="preserve">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w:t>
      </w:r>
      <w:r w:rsidRPr="00BE2872">
        <w:rPr>
          <w:sz w:val="22"/>
          <w:szCs w:val="22"/>
        </w:rPr>
        <w:lastRenderedPageBreak/>
        <w:t>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w:t>
      </w:r>
      <w:r w:rsidRPr="00BE2872">
        <w:rPr>
          <w:sz w:val="22"/>
          <w:szCs w:val="22"/>
        </w:rPr>
        <w:lastRenderedPageBreak/>
        <w:t>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lastRenderedPageBreak/>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w:t>
      </w:r>
      <w:r w:rsidRPr="00BE2872">
        <w:rPr>
          <w:sz w:val="22"/>
          <w:szCs w:val="22"/>
        </w:rPr>
        <w:lastRenderedPageBreak/>
        <w:t>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w:t>
      </w:r>
      <w:r w:rsidRPr="00BE2872">
        <w:rPr>
          <w:rFonts w:ascii="Times New Roman" w:hAnsi="Times New Roman" w:cs="Times New Roman"/>
          <w:bCs/>
        </w:rPr>
        <w:lastRenderedPageBreak/>
        <w:t>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183C29"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183C2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183C2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05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3C29"/>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1440"/>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80DBD8"/>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BCC1B4-98D5-4CE7-B1B0-55FC5C44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4623</TotalTime>
  <Pages>11</Pages>
  <Words>7059</Words>
  <Characters>40241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Сидоркина Елена</cp:lastModifiedBy>
  <cp:revision>208</cp:revision>
  <cp:lastPrinted>2022-04-20T05:50:00Z</cp:lastPrinted>
  <dcterms:created xsi:type="dcterms:W3CDTF">2018-11-15T00:41:00Z</dcterms:created>
  <dcterms:modified xsi:type="dcterms:W3CDTF">2023-03-16T09:55:00Z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